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09DB2762" w:rsidR="003B1543" w:rsidRDefault="00831447" w:rsidP="004712EC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4712EC" w:rsidRPr="00796021">
        <w:rPr>
          <w:bCs/>
          <w:sz w:val="22"/>
          <w:szCs w:val="22"/>
        </w:rPr>
        <w:t>:</w:t>
      </w:r>
      <w:r w:rsidR="004712EC" w:rsidRPr="00796021">
        <w:rPr>
          <w:b/>
          <w:bCs/>
          <w:sz w:val="22"/>
          <w:szCs w:val="22"/>
        </w:rPr>
        <w:t xml:space="preserve"> </w:t>
      </w:r>
      <w:r w:rsidR="004712EC" w:rsidRPr="004712EC">
        <w:rPr>
          <w:rFonts w:eastAsia="Calibri"/>
          <w:b/>
          <w:bCs/>
          <w:kern w:val="2"/>
          <w:sz w:val="22"/>
          <w:szCs w:val="22"/>
          <w:lang w:eastAsia="en-US"/>
        </w:rPr>
        <w:t>„</w:t>
      </w:r>
      <w:r w:rsidR="004712EC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="004712EC" w:rsidRPr="004712EC">
        <w:rPr>
          <w:rFonts w:eastAsia="Calibri"/>
          <w:b/>
          <w:bCs/>
          <w:kern w:val="2"/>
          <w:sz w:val="22"/>
          <w:szCs w:val="22"/>
          <w:lang w:eastAsia="en-US"/>
        </w:rPr>
        <w:t>Rozbudowa wewnętrznej instalacji gazu wraz z przebudową kotłowni w budynku ośrodka kultury, na parceli nr 2000/304</w:t>
      </w:r>
      <w:r w:rsidR="004712EC" w:rsidRPr="004712EC">
        <w:rPr>
          <w:rFonts w:eastAsia="Calibri"/>
          <w:b/>
          <w:bCs/>
          <w:kern w:val="2"/>
          <w:sz w:val="22"/>
          <w:szCs w:val="22"/>
          <w:lang w:eastAsia="en-US"/>
        </w:rPr>
        <w:br/>
        <w:t xml:space="preserve"> (obecnie nr 2720) zlokalizowanej w Mszanie przy ul. Adama Mickiewicza 92”</w:t>
      </w:r>
      <w:r w:rsidR="00C4577C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44159753" w14:textId="77777777" w:rsidR="006972E8" w:rsidRPr="004712EC" w:rsidRDefault="006972E8" w:rsidP="004712EC">
      <w:pPr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102DC857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pkt. </w:t>
      </w:r>
      <w:r w:rsidR="006334B5" w:rsidRPr="00AD4CEA">
        <w:rPr>
          <w:rFonts w:ascii="Tahoma" w:hAnsi="Tahoma" w:cs="Tahoma"/>
          <w:sz w:val="20"/>
          <w:szCs w:val="20"/>
        </w:rPr>
        <w:t>4</w:t>
      </w:r>
      <w:r w:rsidRPr="00AD4CEA">
        <w:rPr>
          <w:rFonts w:ascii="Tahoma" w:hAnsi="Tahoma" w:cs="Tahoma"/>
          <w:sz w:val="20"/>
          <w:szCs w:val="20"/>
        </w:rPr>
        <w:t xml:space="preserve">.4 rozdziału </w:t>
      </w:r>
      <w:r w:rsidR="006334B5" w:rsidRPr="00AD4CEA">
        <w:rPr>
          <w:rFonts w:ascii="Tahoma" w:hAnsi="Tahoma" w:cs="Tahoma"/>
          <w:sz w:val="20"/>
          <w:szCs w:val="20"/>
        </w:rPr>
        <w:t>IX</w:t>
      </w:r>
      <w:r w:rsidRPr="00AD4C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D4CEA">
        <w:rPr>
          <w:rFonts w:ascii="Tahoma" w:hAnsi="Tahoma" w:cs="Tahoma"/>
          <w:sz w:val="20"/>
          <w:szCs w:val="20"/>
        </w:rPr>
        <w:t>swz</w:t>
      </w:r>
      <w:proofErr w:type="spellEnd"/>
      <w:r w:rsidRPr="00AD4CEA">
        <w:rPr>
          <w:rFonts w:ascii="Tahoma" w:hAnsi="Tahoma" w:cs="Tahoma"/>
          <w:sz w:val="20"/>
          <w:szCs w:val="20"/>
        </w:rPr>
        <w:t>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pkt. </w:t>
      </w:r>
      <w:r w:rsidR="006334B5" w:rsidRPr="00AD4CEA">
        <w:rPr>
          <w:rFonts w:ascii="Tahoma" w:hAnsi="Tahoma" w:cs="Tahoma"/>
          <w:sz w:val="20"/>
          <w:szCs w:val="20"/>
        </w:rPr>
        <w:t>4</w:t>
      </w:r>
      <w:r w:rsidRPr="00AD4CEA">
        <w:rPr>
          <w:rFonts w:ascii="Tahoma" w:hAnsi="Tahoma" w:cs="Tahoma"/>
          <w:sz w:val="20"/>
          <w:szCs w:val="20"/>
        </w:rPr>
        <w:t>.4. rozdziału I</w:t>
      </w:r>
      <w:r w:rsidR="006334B5" w:rsidRPr="00AD4CEA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62871" w14:textId="77777777" w:rsidR="004B2E69" w:rsidRDefault="004B2E69" w:rsidP="00DA5839">
      <w:r>
        <w:separator/>
      </w:r>
    </w:p>
  </w:endnote>
  <w:endnote w:type="continuationSeparator" w:id="0">
    <w:p w14:paraId="587CE3FB" w14:textId="77777777" w:rsidR="004B2E69" w:rsidRDefault="004B2E6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6972E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1F4E8" w14:textId="77777777" w:rsidR="004B2E69" w:rsidRDefault="004B2E69" w:rsidP="00DA5839">
      <w:r>
        <w:separator/>
      </w:r>
    </w:p>
  </w:footnote>
  <w:footnote w:type="continuationSeparator" w:id="0">
    <w:p w14:paraId="6FF4E91D" w14:textId="77777777" w:rsidR="004B2E69" w:rsidRDefault="004B2E6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B79A40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73C6">
      <w:rPr>
        <w:rFonts w:ascii="Tahoma" w:hAnsi="Tahoma" w:cs="Tahoma"/>
      </w:rPr>
      <w:t>1</w:t>
    </w:r>
    <w:r w:rsidR="006972E8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47BAADAC" w:rsidR="00984B5B" w:rsidRDefault="00984B5B" w:rsidP="00984B5B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6432303B" w14:textId="6882C9F6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73C6">
      <w:rPr>
        <w:rFonts w:ascii="Tahoma" w:hAnsi="Tahoma" w:cs="Tahoma"/>
      </w:rPr>
      <w:t>1</w:t>
    </w:r>
    <w:r w:rsidR="006972E8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084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634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2EC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2E69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2E8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D4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03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3C6"/>
    <w:rsid w:val="00A77AB1"/>
    <w:rsid w:val="00A80464"/>
    <w:rsid w:val="00A8076A"/>
    <w:rsid w:val="00A813D5"/>
    <w:rsid w:val="00A81A6C"/>
    <w:rsid w:val="00A8260A"/>
    <w:rsid w:val="00A83D0F"/>
    <w:rsid w:val="00A83D6A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77C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052"/>
    <w:rsid w:val="00166AF0"/>
    <w:rsid w:val="001C32C2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003E"/>
    <w:rsid w:val="00A66B6F"/>
    <w:rsid w:val="00A76104"/>
    <w:rsid w:val="00A83D6A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22EEC"/>
    <w:rsid w:val="00D52805"/>
    <w:rsid w:val="00D52EE4"/>
    <w:rsid w:val="00D72CEC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4</cp:revision>
  <dcterms:created xsi:type="dcterms:W3CDTF">2021-02-07T18:56:00Z</dcterms:created>
  <dcterms:modified xsi:type="dcterms:W3CDTF">2024-10-29T13:27:00Z</dcterms:modified>
</cp:coreProperties>
</file>